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36E" w:rsidRDefault="006C500F" w:rsidP="009D136E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  <w:bookmarkStart w:id="0" w:name="_GoBack"/>
      <w:bookmarkEnd w:id="0"/>
      <w:r>
        <w:rPr>
          <w:rFonts w:ascii="Century Gothic" w:hAnsi="Century Gothic" w:cs="Century Gothic"/>
          <w:iCs/>
          <w:color w:val="000000"/>
          <w:sz w:val="20"/>
          <w:szCs w:val="20"/>
        </w:rPr>
        <w:t xml:space="preserve">Allegato n. </w:t>
      </w:r>
      <w:r w:rsidR="00B03354">
        <w:rPr>
          <w:rFonts w:ascii="Century Gothic" w:hAnsi="Century Gothic" w:cs="Century Gothic"/>
          <w:iCs/>
          <w:color w:val="000000"/>
          <w:sz w:val="20"/>
          <w:szCs w:val="20"/>
        </w:rPr>
        <w:t>___</w:t>
      </w:r>
    </w:p>
    <w:p w:rsidR="009D136E" w:rsidRDefault="009D136E" w:rsidP="009D136E">
      <w:pPr>
        <w:spacing w:line="360" w:lineRule="auto"/>
        <w:jc w:val="right"/>
        <w:rPr>
          <w:rFonts w:ascii="Century Gothic" w:hAnsi="Century Gothic" w:cs="Century Gothic"/>
          <w:iCs/>
          <w:color w:val="000000"/>
          <w:sz w:val="20"/>
          <w:szCs w:val="20"/>
        </w:rPr>
      </w:pPr>
    </w:p>
    <w:p w:rsidR="00AB67F1" w:rsidRDefault="00AB67F1" w:rsidP="00AB67F1">
      <w:pPr>
        <w:spacing w:line="360" w:lineRule="auto"/>
        <w:jc w:val="center"/>
        <w:rPr>
          <w:rFonts w:ascii="Century Gothic" w:hAnsi="Century Gothic" w:cs="Century Gothic"/>
          <w:iCs/>
          <w:color w:val="000000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DICHIARAZIONE SOSTITUTIVA DI CERTIFICAZIONE (*)</w:t>
      </w:r>
    </w:p>
    <w:p w:rsidR="00AB67F1" w:rsidRDefault="00AB67F1" w:rsidP="00AB67F1">
      <w:pPr>
        <w:spacing w:line="360" w:lineRule="auto"/>
        <w:jc w:val="center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iCs/>
          <w:color w:val="000000"/>
          <w:sz w:val="20"/>
          <w:szCs w:val="20"/>
        </w:rPr>
        <w:t>(Art. 46 del D.P.R. 28 dicembre 2000, n. 445)</w:t>
      </w:r>
    </w:p>
    <w:p w:rsidR="009D136E" w:rsidRDefault="009D136E" w:rsidP="009D136E">
      <w:pPr>
        <w:spacing w:line="360" w:lineRule="auto"/>
        <w:ind w:left="1134" w:hanging="1134"/>
        <w:jc w:val="both"/>
        <w:rPr>
          <w:rFonts w:ascii="Century Gothic" w:hAnsi="Century Gothic" w:cs="Century Gothic"/>
          <w:sz w:val="20"/>
          <w:szCs w:val="20"/>
        </w:rPr>
      </w:pPr>
    </w:p>
    <w:p w:rsidR="009D136E" w:rsidRDefault="009D136E" w:rsidP="009D136E">
      <w:pPr>
        <w:spacing w:line="360" w:lineRule="auto"/>
        <w:ind w:left="993" w:hanging="992"/>
        <w:jc w:val="both"/>
        <w:rPr>
          <w:rFonts w:ascii="Century Gothic" w:hAnsi="Century Gothic" w:cs="Century Gothic"/>
          <w:b w:val="0"/>
          <w:sz w:val="20"/>
          <w:szCs w:val="20"/>
        </w:rPr>
      </w:pPr>
      <w:r>
        <w:rPr>
          <w:rFonts w:ascii="Century Gothic" w:hAnsi="Century Gothic" w:cs="Century Gothic"/>
          <w:sz w:val="20"/>
          <w:szCs w:val="20"/>
        </w:rPr>
        <w:t>Oggetto:</w:t>
      </w:r>
      <w:r>
        <w:rPr>
          <w:rFonts w:ascii="Century Gothic" w:hAnsi="Century Gothic" w:cs="Century Gothic"/>
          <w:b w:val="0"/>
          <w:sz w:val="20"/>
          <w:szCs w:val="20"/>
        </w:rPr>
        <w:t xml:space="preserve"> PSR Campania 2014-2020. Misura </w:t>
      </w:r>
      <w:r w:rsidR="00B03354" w:rsidRPr="00B03354">
        <w:rPr>
          <w:rFonts w:ascii="Century Gothic" w:hAnsi="Century Gothic" w:cs="Century Gothic"/>
          <w:b w:val="0"/>
          <w:sz w:val="20"/>
          <w:szCs w:val="20"/>
        </w:rPr>
        <w:t>19.2.1 - Azioni per l'attuazione della strategia con le misure del PSR</w:t>
      </w:r>
      <w:r w:rsidR="00B03354">
        <w:rPr>
          <w:rFonts w:ascii="Century Gothic" w:hAnsi="Century Gothic" w:cs="Century Gothic"/>
          <w:b w:val="0"/>
          <w:sz w:val="20"/>
          <w:szCs w:val="20"/>
        </w:rPr>
        <w:t xml:space="preserve"> –</w:t>
      </w:r>
      <w:r>
        <w:rPr>
          <w:rFonts w:ascii="Century Gothic" w:hAnsi="Century Gothic" w:cs="Century Gothic"/>
          <w:b w:val="0"/>
          <w:sz w:val="20"/>
          <w:szCs w:val="20"/>
        </w:rPr>
        <w:t xml:space="preserve"> Tipologia di intervento </w:t>
      </w:r>
      <w:r w:rsidR="00B03354">
        <w:rPr>
          <w:rFonts w:ascii="Century Gothic" w:hAnsi="Century Gothic" w:cs="Century Gothic"/>
          <w:b w:val="0"/>
          <w:sz w:val="20"/>
          <w:szCs w:val="20"/>
        </w:rPr>
        <w:t>_______________________</w:t>
      </w:r>
      <w:r>
        <w:rPr>
          <w:rFonts w:ascii="Century Gothic" w:hAnsi="Century Gothic" w:cs="Century Gothic"/>
          <w:b w:val="0"/>
          <w:sz w:val="20"/>
          <w:szCs w:val="20"/>
        </w:rPr>
        <w:t>.</w:t>
      </w:r>
    </w:p>
    <w:p w:rsidR="0062679A" w:rsidRPr="0062679A" w:rsidRDefault="0062679A" w:rsidP="0062679A">
      <w:pPr>
        <w:spacing w:line="360" w:lineRule="auto"/>
        <w:ind w:left="993"/>
        <w:jc w:val="both"/>
        <w:rPr>
          <w:rFonts w:ascii="Century Gothic" w:hAnsi="Century Gothic" w:cs="Century Gothic"/>
          <w:b w:val="0"/>
          <w:sz w:val="20"/>
          <w:szCs w:val="20"/>
        </w:rPr>
      </w:pPr>
      <w:r w:rsidRPr="0062679A">
        <w:rPr>
          <w:rFonts w:ascii="Century Gothic" w:hAnsi="Century Gothic"/>
          <w:b w:val="0"/>
          <w:sz w:val="20"/>
          <w:szCs w:val="20"/>
        </w:rPr>
        <w:t>Soggetto richiedente: ……</w:t>
      </w:r>
      <w:proofErr w:type="gramStart"/>
      <w:r w:rsidRPr="0062679A">
        <w:rPr>
          <w:rFonts w:ascii="Century Gothic" w:hAnsi="Century Gothic"/>
          <w:b w:val="0"/>
          <w:sz w:val="20"/>
          <w:szCs w:val="20"/>
        </w:rPr>
        <w:t>…….</w:t>
      </w:r>
      <w:proofErr w:type="gramEnd"/>
      <w:r w:rsidRPr="0062679A">
        <w:rPr>
          <w:rFonts w:ascii="Century Gothic" w:hAnsi="Century Gothic"/>
          <w:b w:val="0"/>
          <w:sz w:val="20"/>
          <w:szCs w:val="20"/>
        </w:rPr>
        <w:t>………….</w:t>
      </w:r>
    </w:p>
    <w:p w:rsidR="0000747B" w:rsidRDefault="00AB67F1" w:rsidP="00AB67F1">
      <w:pPr>
        <w:spacing w:line="360" w:lineRule="auto"/>
        <w:ind w:left="285" w:firstLine="708"/>
        <w:jc w:val="both"/>
        <w:rPr>
          <w:rFonts w:ascii="Century Gothic" w:hAnsi="Century Gothic" w:cs="Century Gothic"/>
          <w:sz w:val="20"/>
          <w:szCs w:val="20"/>
        </w:rPr>
      </w:pPr>
      <w:r w:rsidRPr="00AB67F1">
        <w:rPr>
          <w:rFonts w:ascii="Century Gothic" w:hAnsi="Century Gothic" w:cs="Century Gothic"/>
          <w:sz w:val="20"/>
          <w:szCs w:val="20"/>
        </w:rPr>
        <w:t>Dichiarazione sostitutiva familiari conviventi</w:t>
      </w:r>
    </w:p>
    <w:p w:rsidR="00AB67F1" w:rsidRDefault="00AB67F1" w:rsidP="00AB67F1">
      <w:pPr>
        <w:spacing w:line="360" w:lineRule="auto"/>
        <w:ind w:left="285" w:firstLine="708"/>
        <w:jc w:val="both"/>
        <w:rPr>
          <w:rFonts w:ascii="Century Gothic" w:hAnsi="Century Gothic" w:cs="Century Gothic"/>
          <w:b w:val="0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_l_ </w:t>
      </w:r>
      <w:proofErr w:type="spellStart"/>
      <w:r w:rsidRPr="00A16FB8">
        <w:rPr>
          <w:rFonts w:ascii="Century Gothic" w:hAnsi="Century Gothic"/>
          <w:sz w:val="20"/>
          <w:szCs w:val="20"/>
        </w:rPr>
        <w:t>sottoscritt</w:t>
      </w:r>
      <w:proofErr w:type="spellEnd"/>
      <w:r w:rsidRPr="00A16FB8">
        <w:rPr>
          <w:rFonts w:ascii="Century Gothic" w:hAnsi="Century Gothic"/>
          <w:sz w:val="20"/>
          <w:szCs w:val="20"/>
        </w:rPr>
        <w:t>_ (nome e cognome) _____________________________________________________</w:t>
      </w:r>
      <w:r>
        <w:rPr>
          <w:rFonts w:ascii="Century Gothic" w:hAnsi="Century Gothic"/>
          <w:sz w:val="20"/>
          <w:szCs w:val="20"/>
        </w:rPr>
        <w:t>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spellStart"/>
      <w:proofErr w:type="gramStart"/>
      <w:r w:rsidRPr="00A16FB8">
        <w:rPr>
          <w:rFonts w:ascii="Century Gothic" w:hAnsi="Century Gothic"/>
          <w:sz w:val="20"/>
          <w:szCs w:val="20"/>
        </w:rPr>
        <w:t>nat</w:t>
      </w:r>
      <w:proofErr w:type="spellEnd"/>
      <w:proofErr w:type="gramEnd"/>
      <w:r w:rsidRPr="00A16FB8">
        <w:rPr>
          <w:rFonts w:ascii="Century Gothic" w:hAnsi="Century Gothic"/>
          <w:sz w:val="20"/>
          <w:szCs w:val="20"/>
        </w:rPr>
        <w:t xml:space="preserve">_ a __________________________ </w:t>
      </w:r>
      <w:proofErr w:type="spellStart"/>
      <w:r w:rsidRPr="00A16FB8">
        <w:rPr>
          <w:rFonts w:ascii="Century Gothic" w:hAnsi="Century Gothic"/>
          <w:sz w:val="20"/>
          <w:szCs w:val="20"/>
        </w:rPr>
        <w:t>Prov</w:t>
      </w:r>
      <w:proofErr w:type="spellEnd"/>
      <w:r w:rsidRPr="00A16FB8">
        <w:rPr>
          <w:rFonts w:ascii="Century Gothic" w:hAnsi="Century Gothic"/>
          <w:sz w:val="20"/>
          <w:szCs w:val="20"/>
        </w:rPr>
        <w:t>. ________ il ________________ residente a________________________via/piazza_____________________________________n.__________</w:t>
      </w:r>
      <w:r>
        <w:rPr>
          <w:rFonts w:ascii="Century Gothic" w:hAnsi="Century Gothic"/>
          <w:sz w:val="20"/>
          <w:szCs w:val="20"/>
        </w:rPr>
        <w:t>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in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qualità di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:rsidR="009D136E" w:rsidRDefault="00AB67F1" w:rsidP="00AB67F1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della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s</w:t>
      </w:r>
      <w:r w:rsidRPr="00A16FB8">
        <w:rPr>
          <w:rFonts w:ascii="Century Gothic" w:hAnsi="Century Gothic"/>
          <w:sz w:val="20"/>
          <w:szCs w:val="20"/>
        </w:rPr>
        <w:t>ocietà</w:t>
      </w:r>
      <w:r>
        <w:rPr>
          <w:rFonts w:ascii="Century Gothic" w:hAnsi="Century Gothic"/>
          <w:sz w:val="20"/>
          <w:szCs w:val="20"/>
        </w:rPr>
        <w:t xml:space="preserve"> </w:t>
      </w:r>
      <w:r w:rsidRPr="00A16FB8">
        <w:rPr>
          <w:rFonts w:ascii="Century Gothic" w:hAnsi="Century Gothic"/>
          <w:sz w:val="20"/>
          <w:szCs w:val="20"/>
        </w:rPr>
        <w:t>_______________________________________________________________________</w:t>
      </w:r>
      <w:r>
        <w:rPr>
          <w:rFonts w:ascii="Century Gothic" w:hAnsi="Century Gothic"/>
          <w:sz w:val="20"/>
          <w:szCs w:val="20"/>
        </w:rPr>
        <w:t>____________</w:t>
      </w:r>
    </w:p>
    <w:p w:rsidR="00AB67F1" w:rsidRDefault="00AB67F1" w:rsidP="00AB67F1">
      <w:pPr>
        <w:spacing w:line="360" w:lineRule="auto"/>
        <w:jc w:val="both"/>
        <w:rPr>
          <w:rFonts w:ascii="Century Gothic" w:eastAsia="Calibri" w:hAnsi="Century Gothic" w:cs="Arial"/>
          <w:b w:val="0"/>
          <w:sz w:val="20"/>
          <w:szCs w:val="20"/>
        </w:rPr>
      </w:pPr>
    </w:p>
    <w:p w:rsidR="00773F37" w:rsidRPr="00A51AC3" w:rsidRDefault="00773F37" w:rsidP="009D136E">
      <w:pPr>
        <w:numPr>
          <w:ilvl w:val="0"/>
          <w:numId w:val="34"/>
        </w:numPr>
        <w:spacing w:after="200"/>
        <w:jc w:val="both"/>
        <w:rPr>
          <w:rFonts w:ascii="Century Gothic" w:hAnsi="Century Gothic" w:cs="Century Gothic"/>
          <w:b w:val="0"/>
          <w:i/>
          <w:sz w:val="20"/>
          <w:szCs w:val="20"/>
        </w:rPr>
      </w:pPr>
      <w:proofErr w:type="gramStart"/>
      <w:r w:rsidRPr="00A51AC3">
        <w:rPr>
          <w:rFonts w:ascii="Century Gothic" w:hAnsi="Century Gothic" w:cs="Century Gothic"/>
          <w:b w:val="0"/>
          <w:i/>
          <w:sz w:val="20"/>
          <w:szCs w:val="20"/>
        </w:rPr>
        <w:t>consapevole</w:t>
      </w:r>
      <w:proofErr w:type="gramEnd"/>
      <w:r w:rsidRPr="00A51AC3">
        <w:rPr>
          <w:rFonts w:ascii="Century Gothic" w:hAnsi="Century Gothic" w:cs="Century Gothic"/>
          <w:b w:val="0"/>
          <w:i/>
          <w:sz w:val="20"/>
          <w:szCs w:val="20"/>
        </w:rPr>
        <w:t xml:space="preserve"> delle sanzioni penali in caso di dichiarazioni false e della conseguente decadenza dai benefici eventualmente conseguiti (ai sensi degli artt. 75 e 76 D.P.R. 445/2000) sotto la propria responsabilità;</w:t>
      </w:r>
    </w:p>
    <w:p w:rsidR="00773F37" w:rsidRPr="00A51AC3" w:rsidRDefault="00773F37" w:rsidP="009D136E">
      <w:pPr>
        <w:numPr>
          <w:ilvl w:val="0"/>
          <w:numId w:val="34"/>
        </w:numPr>
        <w:spacing w:after="200"/>
        <w:jc w:val="both"/>
        <w:rPr>
          <w:rFonts w:ascii="Century Gothic" w:hAnsi="Century Gothic" w:cs="Century Gothic"/>
          <w:b w:val="0"/>
          <w:i/>
          <w:sz w:val="20"/>
          <w:szCs w:val="20"/>
        </w:rPr>
      </w:pPr>
      <w:proofErr w:type="gramStart"/>
      <w:r w:rsidRPr="00A51AC3">
        <w:rPr>
          <w:rFonts w:ascii="Century Gothic" w:hAnsi="Century Gothic" w:cs="Century Gothic"/>
          <w:b w:val="0"/>
          <w:i/>
          <w:sz w:val="20"/>
          <w:szCs w:val="20"/>
        </w:rPr>
        <w:t>consapevole</w:t>
      </w:r>
      <w:proofErr w:type="gramEnd"/>
      <w:r>
        <w:rPr>
          <w:rFonts w:ascii="Century Gothic" w:hAnsi="Century Gothic" w:cs="Century Gothic"/>
          <w:b w:val="0"/>
          <w:i/>
          <w:sz w:val="20"/>
          <w:szCs w:val="20"/>
        </w:rPr>
        <w:t xml:space="preserve"> del fatto che saranno effettuati controlli anche a campione sulla veridicità delle dichiarazioni rese;</w:t>
      </w:r>
    </w:p>
    <w:p w:rsidR="00AB67F1" w:rsidRDefault="00AB67F1" w:rsidP="00AB67F1">
      <w:pPr>
        <w:pStyle w:val="Default"/>
        <w:spacing w:line="276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>DICHIARA</w:t>
      </w:r>
    </w:p>
    <w:p w:rsidR="00AB67F1" w:rsidRPr="00A16FB8" w:rsidRDefault="00AB67F1" w:rsidP="00AB67F1">
      <w:pPr>
        <w:pStyle w:val="Default"/>
        <w:spacing w:line="276" w:lineRule="auto"/>
        <w:jc w:val="center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jc w:val="both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ai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sensi dell’art. 85, comma 3 del d.lgs. 159/2011 di avere i seguenti familiari conviventi di maggiore età **: </w:t>
      </w: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  <w:r>
        <w:rPr>
          <w:rFonts w:ascii="Century Gothic" w:hAnsi="Century Gothic"/>
          <w:b/>
          <w:sz w:val="20"/>
          <w:szCs w:val="20"/>
        </w:rPr>
        <w:t>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lastRenderedPageBreak/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360" w:lineRule="auto"/>
        <w:jc w:val="center"/>
        <w:rPr>
          <w:rFonts w:ascii="Century Gothic" w:hAnsi="Century Gothic"/>
          <w:b/>
          <w:sz w:val="20"/>
          <w:szCs w:val="20"/>
        </w:rPr>
      </w:pPr>
      <w:r w:rsidRPr="00A16FB8">
        <w:rPr>
          <w:rFonts w:ascii="Century Gothic" w:hAnsi="Century Gothic"/>
          <w:b/>
          <w:sz w:val="20"/>
          <w:szCs w:val="20"/>
        </w:rPr>
        <w:t>Nome___________________________________Cognome_________________________________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Luogo e data di nascita______________________________residenza_________________________</w:t>
      </w:r>
      <w:r>
        <w:rPr>
          <w:rFonts w:ascii="Century Gothic" w:hAnsi="Century Gothic"/>
          <w:sz w:val="20"/>
          <w:szCs w:val="20"/>
        </w:rPr>
        <w:t>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Pr="00A16FB8" w:rsidRDefault="00AB67F1" w:rsidP="00AB67F1">
      <w:pPr>
        <w:pStyle w:val="Default"/>
        <w:spacing w:line="360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>Codice fiscale _________________________</w:t>
      </w:r>
      <w:r>
        <w:rPr>
          <w:rFonts w:ascii="Century Gothic" w:hAnsi="Century Gothic"/>
          <w:sz w:val="20"/>
          <w:szCs w:val="20"/>
        </w:rPr>
        <w:t>_______________________________________________________</w:t>
      </w:r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E83863" w:rsidRPr="0065075C" w:rsidRDefault="00E83863" w:rsidP="00E83863">
      <w:pPr>
        <w:spacing w:line="360" w:lineRule="auto"/>
        <w:jc w:val="both"/>
        <w:rPr>
          <w:rFonts w:ascii="Century Gothic" w:hAnsi="Century Gothic" w:cs="Arial"/>
          <w:kern w:val="0"/>
          <w:sz w:val="18"/>
          <w:szCs w:val="18"/>
          <w:lang w:eastAsia="it-IT"/>
        </w:rPr>
      </w:pPr>
      <w:r w:rsidRPr="0065075C">
        <w:rPr>
          <w:rFonts w:ascii="Century Gothic" w:hAnsi="Century Gothic" w:cs="Arial"/>
          <w:sz w:val="18"/>
          <w:szCs w:val="18"/>
        </w:rPr>
        <w:t>CONSENSO AL TRATTAMENTO DEI DATI PERSONALI</w:t>
      </w:r>
    </w:p>
    <w:p w:rsidR="00E83863" w:rsidRDefault="00E83863" w:rsidP="00E83863">
      <w:pPr>
        <w:spacing w:line="360" w:lineRule="auto"/>
        <w:jc w:val="both"/>
        <w:rPr>
          <w:rFonts w:ascii="Century Gothic" w:hAnsi="Century Gothic" w:cs="Arial"/>
          <w:b w:val="0"/>
          <w:kern w:val="2"/>
          <w:sz w:val="18"/>
          <w:szCs w:val="18"/>
        </w:rPr>
      </w:pPr>
      <w:r w:rsidRPr="0065075C">
        <w:rPr>
          <w:rFonts w:ascii="Century Gothic" w:hAnsi="Century Gothic" w:cs="Arial"/>
          <w:b w:val="0"/>
          <w:sz w:val="18"/>
          <w:szCs w:val="18"/>
        </w:rPr>
        <w:t>Ai sensi e per gli effetti degli artt. 13 e 14 Reg (UE)679/2016, Regolamento europeo sulla protezione dei dati, i dati personali raccolti saranno trattati anche con strumenti informatici, esclusivamente nell’ambito del procedimento per il quale tali dichiarazioni vengono rese. L’interessato ha diritto di accesso ai dati personali e ad ottenere le informazioni previste ai sensi dell’art. 15 del Reg (UE)679/2016.</w:t>
      </w:r>
    </w:p>
    <w:p w:rsidR="00E83863" w:rsidRDefault="00E83863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E83863" w:rsidRDefault="00E83863" w:rsidP="00AB67F1">
      <w:pPr>
        <w:pStyle w:val="Default"/>
        <w:spacing w:line="276" w:lineRule="auto"/>
        <w:jc w:val="both"/>
        <w:rPr>
          <w:rFonts w:ascii="Century Gothic" w:hAnsi="Century Gothic"/>
          <w:b/>
          <w:bCs/>
          <w:sz w:val="20"/>
          <w:szCs w:val="20"/>
          <w:highlight w:val="yellow"/>
        </w:rPr>
      </w:pP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b/>
          <w:bCs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 </w:t>
      </w:r>
      <w:r>
        <w:rPr>
          <w:rFonts w:ascii="Century Gothic" w:hAnsi="Century Gothic"/>
          <w:b/>
          <w:bCs/>
          <w:sz w:val="20"/>
          <w:szCs w:val="20"/>
        </w:rPr>
        <w:t xml:space="preserve">                                                 </w:t>
      </w:r>
      <w:r w:rsidRPr="00A16FB8">
        <w:rPr>
          <w:rFonts w:ascii="Century Gothic" w:hAnsi="Century Gothic"/>
          <w:b/>
          <w:bCs/>
          <w:sz w:val="20"/>
          <w:szCs w:val="20"/>
        </w:rPr>
        <w:t xml:space="preserve">______________________________________________ </w:t>
      </w: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data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</w:t>
      </w:r>
    </w:p>
    <w:p w:rsidR="00AB67F1" w:rsidRDefault="00AB67F1" w:rsidP="00AB67F1">
      <w:pPr>
        <w:pStyle w:val="Default"/>
        <w:spacing w:line="276" w:lineRule="auto"/>
        <w:ind w:left="4956" w:firstLine="708"/>
        <w:rPr>
          <w:rFonts w:ascii="Century Gothic" w:hAnsi="Century Gothic"/>
          <w:sz w:val="20"/>
          <w:szCs w:val="20"/>
        </w:rPr>
      </w:pPr>
      <w:proofErr w:type="gramStart"/>
      <w:r w:rsidRPr="00A16FB8">
        <w:rPr>
          <w:rFonts w:ascii="Century Gothic" w:hAnsi="Century Gothic"/>
          <w:sz w:val="20"/>
          <w:szCs w:val="20"/>
        </w:rPr>
        <w:t>firma</w:t>
      </w:r>
      <w:proofErr w:type="gramEnd"/>
      <w:r w:rsidRPr="00A16FB8">
        <w:rPr>
          <w:rFonts w:ascii="Century Gothic" w:hAnsi="Century Gothic"/>
          <w:sz w:val="20"/>
          <w:szCs w:val="20"/>
        </w:rPr>
        <w:t xml:space="preserve"> leggibile del dichiarante (*) </w:t>
      </w:r>
    </w:p>
    <w:p w:rsidR="00AB67F1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spacing w:line="276" w:lineRule="auto"/>
        <w:rPr>
          <w:rFonts w:ascii="Century Gothic" w:hAnsi="Century Gothic"/>
          <w:sz w:val="20"/>
          <w:szCs w:val="20"/>
        </w:rPr>
      </w:pPr>
    </w:p>
    <w:p w:rsidR="00AB67F1" w:rsidRPr="00A16FB8" w:rsidRDefault="00AB67F1" w:rsidP="00AB67F1">
      <w:pPr>
        <w:pStyle w:val="Default"/>
        <w:rPr>
          <w:rFonts w:ascii="Century Gothic" w:hAnsi="Century Gothic"/>
          <w:sz w:val="20"/>
          <w:szCs w:val="20"/>
        </w:rPr>
      </w:pPr>
      <w:r w:rsidRPr="00735FC7">
        <w:rPr>
          <w:rFonts w:ascii="Century Gothic" w:hAnsi="Century Gothic"/>
          <w:b/>
          <w:sz w:val="20"/>
          <w:szCs w:val="20"/>
        </w:rPr>
        <w:t>(*)</w:t>
      </w:r>
      <w:r w:rsidRPr="00A16FB8">
        <w:rPr>
          <w:rFonts w:ascii="Century Gothic" w:hAnsi="Century Gothic"/>
          <w:sz w:val="20"/>
          <w:szCs w:val="20"/>
        </w:rPr>
        <w:t xml:space="preserve"> La dichiarazione sostitutiva </w:t>
      </w:r>
      <w:r w:rsidRPr="00AB67F1">
        <w:rPr>
          <w:rFonts w:ascii="Century Gothic" w:hAnsi="Century Gothic"/>
          <w:b/>
          <w:sz w:val="20"/>
          <w:szCs w:val="20"/>
        </w:rPr>
        <w:t>va redatta da tutti i soggetti di cui all’art. 85 del d.lgs. 159/2011</w:t>
      </w:r>
      <w:r w:rsidRPr="00A16FB8">
        <w:rPr>
          <w:rFonts w:ascii="Century Gothic" w:hAnsi="Century Gothic"/>
          <w:sz w:val="20"/>
          <w:szCs w:val="20"/>
        </w:rPr>
        <w:t xml:space="preserve">. </w:t>
      </w:r>
    </w:p>
    <w:p w:rsidR="0000747B" w:rsidRPr="00AB67F1" w:rsidRDefault="00AB67F1" w:rsidP="00AB67F1">
      <w:pPr>
        <w:spacing w:line="276" w:lineRule="auto"/>
        <w:rPr>
          <w:rFonts w:ascii="Century Gothic" w:hAnsi="Century Gothic"/>
          <w:sz w:val="20"/>
          <w:szCs w:val="20"/>
        </w:rPr>
      </w:pPr>
      <w:r w:rsidRPr="00A16FB8">
        <w:rPr>
          <w:rFonts w:ascii="Century Gothic" w:hAnsi="Century Gothic"/>
          <w:sz w:val="20"/>
          <w:szCs w:val="20"/>
        </w:rPr>
        <w:t xml:space="preserve">(**) Per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familiari conviventi </w:t>
      </w:r>
      <w:r w:rsidRPr="00A16FB8">
        <w:rPr>
          <w:rFonts w:ascii="Century Gothic" w:hAnsi="Century Gothic"/>
          <w:sz w:val="20"/>
          <w:szCs w:val="20"/>
        </w:rPr>
        <w:t xml:space="preserve">si intende </w:t>
      </w:r>
      <w:r w:rsidRPr="00A16FB8">
        <w:rPr>
          <w:rFonts w:ascii="Century Gothic" w:hAnsi="Century Gothic"/>
          <w:b w:val="0"/>
          <w:bCs/>
          <w:sz w:val="20"/>
          <w:szCs w:val="20"/>
        </w:rPr>
        <w:t xml:space="preserve">chiunque conviva </w:t>
      </w:r>
      <w:r w:rsidRPr="00A16FB8">
        <w:rPr>
          <w:rFonts w:ascii="Century Gothic" w:hAnsi="Century Gothic"/>
          <w:sz w:val="20"/>
          <w:szCs w:val="20"/>
        </w:rPr>
        <w:t>con i soggetti di cui all’art. 85 del d.lgs. 159/2011, purché maggiorenne.</w:t>
      </w:r>
    </w:p>
    <w:sectPr w:rsidR="0000747B" w:rsidRPr="00AB67F1" w:rsidSect="00753261">
      <w:head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184B" w:rsidRDefault="006E184B" w:rsidP="0000747B">
      <w:r>
        <w:separator/>
      </w:r>
    </w:p>
  </w:endnote>
  <w:endnote w:type="continuationSeparator" w:id="0">
    <w:p w:rsidR="006E184B" w:rsidRDefault="006E184B" w:rsidP="00007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NewRomanPSMT">
    <w:altName w:val="Malgun Gothic Semilight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184B" w:rsidRDefault="006E184B" w:rsidP="0000747B">
      <w:r>
        <w:separator/>
      </w:r>
    </w:p>
  </w:footnote>
  <w:footnote w:type="continuationSeparator" w:id="0">
    <w:p w:rsidR="006E184B" w:rsidRDefault="006E184B" w:rsidP="00007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15" w:type="dxa"/>
      <w:tblLook w:val="00A0" w:firstRow="1" w:lastRow="0" w:firstColumn="1" w:lastColumn="0" w:noHBand="0" w:noVBand="0"/>
    </w:tblPr>
    <w:tblGrid>
      <w:gridCol w:w="4395"/>
      <w:gridCol w:w="852"/>
      <w:gridCol w:w="222"/>
      <w:gridCol w:w="2319"/>
      <w:gridCol w:w="222"/>
      <w:gridCol w:w="2568"/>
      <w:gridCol w:w="222"/>
    </w:tblGrid>
    <w:tr w:rsidR="00E30DFA" w:rsidRPr="00B516F4" w:rsidTr="00E30DFA">
      <w:trPr>
        <w:trHeight w:val="482"/>
      </w:trPr>
      <w:tc>
        <w:tcPr>
          <w:tcW w:w="4239" w:type="dxa"/>
        </w:tcPr>
        <w:p w:rsidR="00B03354" w:rsidRPr="00B516F4" w:rsidRDefault="00E30DFA" w:rsidP="00B03354">
          <w:pPr>
            <w:tabs>
              <w:tab w:val="center" w:pos="4819"/>
              <w:tab w:val="right" w:pos="9638"/>
            </w:tabs>
            <w:ind w:left="-671" w:firstLine="671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338288C4">
                <wp:extent cx="2653665" cy="586740"/>
                <wp:effectExtent l="0" t="0" r="0" b="381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653665" cy="5867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:rsidR="00B03354" w:rsidRPr="00B516F4" w:rsidRDefault="00E30DFA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 w:rsidRPr="00B516F4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524AC1DB" wp14:editId="18FBCDA5">
                <wp:extent cx="404251" cy="573405"/>
                <wp:effectExtent l="0" t="0" r="0" b="0"/>
                <wp:docPr id="8" name="Immagine 18" descr="nuovo_PSR_mediu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8" descr="nuovo_PSR_mediu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3806" cy="58695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" w:type="dxa"/>
        </w:tcPr>
        <w:p w:rsidR="00B03354" w:rsidRPr="00B516F4" w:rsidRDefault="00B03354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noProof/>
              <w:szCs w:val="20"/>
            </w:rPr>
          </w:pPr>
        </w:p>
        <w:p w:rsidR="00B03354" w:rsidRPr="00B516F4" w:rsidRDefault="00B03354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 w:val="12"/>
              <w:szCs w:val="12"/>
            </w:rPr>
          </w:pPr>
        </w:p>
      </w:tc>
      <w:tc>
        <w:tcPr>
          <w:tcW w:w="889" w:type="dxa"/>
        </w:tcPr>
        <w:p w:rsidR="00B03354" w:rsidRPr="00B516F4" w:rsidRDefault="00E30DFA" w:rsidP="00B03354">
          <w:pPr>
            <w:tabs>
              <w:tab w:val="center" w:pos="4819"/>
              <w:tab w:val="right" w:pos="9638"/>
            </w:tabs>
            <w:jc w:val="center"/>
            <w:rPr>
              <w:rFonts w:ascii="Arial" w:hAnsi="Arial"/>
              <w:szCs w:val="20"/>
            </w:rPr>
          </w:pPr>
          <w:r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3E641904" wp14:editId="21208333">
                <wp:extent cx="1335998" cy="525780"/>
                <wp:effectExtent l="0" t="0" r="0" b="762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7988" cy="526563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4" w:type="dxa"/>
        </w:tcPr>
        <w:p w:rsidR="00B03354" w:rsidRPr="00B516F4" w:rsidRDefault="00B03354" w:rsidP="00B03354">
          <w:pPr>
            <w:tabs>
              <w:tab w:val="center" w:pos="4819"/>
              <w:tab w:val="right" w:pos="9638"/>
            </w:tabs>
            <w:rPr>
              <w:rFonts w:ascii="Arial" w:hAnsi="Arial"/>
              <w:szCs w:val="20"/>
            </w:rPr>
          </w:pPr>
        </w:p>
        <w:p w:rsidR="00B03354" w:rsidRPr="00B516F4" w:rsidRDefault="00B03354" w:rsidP="00B03354">
          <w:pPr>
            <w:tabs>
              <w:tab w:val="center" w:pos="4819"/>
              <w:tab w:val="right" w:pos="9638"/>
            </w:tabs>
            <w:rPr>
              <w:rFonts w:ascii="Arial" w:hAnsi="Arial"/>
              <w:noProof/>
              <w:szCs w:val="20"/>
            </w:rPr>
          </w:pPr>
        </w:p>
      </w:tc>
      <w:tc>
        <w:tcPr>
          <w:tcW w:w="2906" w:type="dxa"/>
        </w:tcPr>
        <w:p w:rsidR="00B03354" w:rsidRPr="00B516F4" w:rsidRDefault="00B03354" w:rsidP="00E30DFA">
          <w:pPr>
            <w:jc w:val="right"/>
            <w:rPr>
              <w:rFonts w:ascii="Arial" w:hAnsi="Arial"/>
              <w:b w:val="0"/>
              <w:noProof/>
              <w:sz w:val="20"/>
              <w:szCs w:val="20"/>
            </w:rPr>
          </w:pPr>
          <w:r w:rsidRPr="00B516F4">
            <w:rPr>
              <w:rFonts w:ascii="Arial" w:hAnsi="Arial"/>
              <w:noProof/>
              <w:szCs w:val="20"/>
            </w:rPr>
            <w:ptab w:relativeTo="margin" w:alignment="left" w:leader="none"/>
          </w:r>
          <w:r w:rsidR="00E30DFA">
            <w:rPr>
              <w:rFonts w:ascii="Arial" w:hAnsi="Arial"/>
              <w:noProof/>
              <w:szCs w:val="20"/>
              <w:lang w:eastAsia="it-IT"/>
            </w:rPr>
            <w:drawing>
              <wp:inline distT="0" distB="0" distL="0" distR="0" wp14:anchorId="23DC5786" wp14:editId="57167238">
                <wp:extent cx="1493520" cy="499745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9352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76" w:type="dxa"/>
          <w:vAlign w:val="center"/>
        </w:tcPr>
        <w:p w:rsidR="00B03354" w:rsidRPr="00B516F4" w:rsidRDefault="00B03354" w:rsidP="00B03354">
          <w:pPr>
            <w:jc w:val="center"/>
            <w:rPr>
              <w:rFonts w:ascii="Arial" w:hAnsi="Arial"/>
              <w:noProof/>
              <w:szCs w:val="20"/>
            </w:rPr>
          </w:pPr>
        </w:p>
      </w:tc>
    </w:tr>
  </w:tbl>
  <w:p w:rsidR="007C379B" w:rsidRDefault="007C379B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7"/>
    <w:multiLevelType w:val="singleLevel"/>
    <w:tmpl w:val="00000007"/>
    <w:name w:val="WW8Num8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entury Gothic" w:hAnsi="Century Gothic" w:cs="Arial"/>
      </w:rPr>
    </w:lvl>
  </w:abstractNum>
  <w:abstractNum w:abstractNumId="1" w15:restartNumberingAfterBreak="0">
    <w:nsid w:val="0000000A"/>
    <w:multiLevelType w:val="singleLevel"/>
    <w:tmpl w:val="0000000A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540" w:hanging="360"/>
      </w:pPr>
    </w:lvl>
  </w:abstractNum>
  <w:abstractNum w:abstractNumId="2" w15:restartNumberingAfterBreak="0">
    <w:nsid w:val="0000000C"/>
    <w:multiLevelType w:val="singleLevel"/>
    <w:tmpl w:val="0000000C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D"/>
    <w:multiLevelType w:val="singleLevel"/>
    <w:tmpl w:val="0000000D"/>
    <w:name w:val="WW8Num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4" w15:restartNumberingAfterBreak="0">
    <w:nsid w:val="0000000E"/>
    <w:multiLevelType w:val="singleLevel"/>
    <w:tmpl w:val="0000000E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□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6" w15:restartNumberingAfterBreak="0">
    <w:nsid w:val="00000010"/>
    <w:multiLevelType w:val="singleLevel"/>
    <w:tmpl w:val="00000010"/>
    <w:name w:val="WW8Num18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Courier New" w:hAnsi="Courier New" w:cs="Courier New"/>
      </w:rPr>
    </w:lvl>
  </w:abstractNum>
  <w:abstractNum w:abstractNumId="7" w15:restartNumberingAfterBreak="0">
    <w:nsid w:val="00000012"/>
    <w:multiLevelType w:val="singleLevel"/>
    <w:tmpl w:val="02BE83E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8" w15:restartNumberingAfterBreak="0">
    <w:nsid w:val="00000016"/>
    <w:multiLevelType w:val="multilevel"/>
    <w:tmpl w:val="00000016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0000001A"/>
    <w:multiLevelType w:val="singleLevel"/>
    <w:tmpl w:val="0000001A"/>
    <w:name w:val="WW8Num34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  <w:b w:val="0"/>
        <w:color w:val="auto"/>
      </w:rPr>
    </w:lvl>
  </w:abstractNum>
  <w:abstractNum w:abstractNumId="10" w15:restartNumberingAfterBreak="0">
    <w:nsid w:val="0000001B"/>
    <w:multiLevelType w:val="singleLevel"/>
    <w:tmpl w:val="0000001B"/>
    <w:name w:val="WW8Num35"/>
    <w:lvl w:ilvl="0">
      <w:start w:val="2"/>
      <w:numFmt w:val="decimal"/>
      <w:lvlText w:val="%1)"/>
      <w:lvlJc w:val="left"/>
      <w:pPr>
        <w:tabs>
          <w:tab w:val="num" w:pos="-218"/>
        </w:tabs>
        <w:ind w:left="502" w:hanging="360"/>
      </w:pPr>
    </w:lvl>
  </w:abstractNum>
  <w:abstractNum w:abstractNumId="11" w15:restartNumberingAfterBreak="0">
    <w:nsid w:val="0000001C"/>
    <w:multiLevelType w:val="singleLevel"/>
    <w:tmpl w:val="0000001C"/>
    <w:name w:val="WW8Num3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NewRomanPSMT"/>
      </w:rPr>
    </w:lvl>
  </w:abstractNum>
  <w:abstractNum w:abstractNumId="12" w15:restartNumberingAfterBreak="0">
    <w:nsid w:val="00000022"/>
    <w:multiLevelType w:val="singleLevel"/>
    <w:tmpl w:val="00000022"/>
    <w:name w:val="WW8Num4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/>
        <w:b w:val="0"/>
        <w:color w:val="auto"/>
      </w:rPr>
    </w:lvl>
  </w:abstractNum>
  <w:abstractNum w:abstractNumId="13" w15:restartNumberingAfterBreak="0">
    <w:nsid w:val="00000024"/>
    <w:multiLevelType w:val="singleLevel"/>
    <w:tmpl w:val="00000024"/>
    <w:name w:val="WW8Num48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/>
      </w:rPr>
    </w:lvl>
  </w:abstractNum>
  <w:abstractNum w:abstractNumId="14" w15:restartNumberingAfterBreak="0">
    <w:nsid w:val="03CB2462"/>
    <w:multiLevelType w:val="hybridMultilevel"/>
    <w:tmpl w:val="1108B89E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49754D3"/>
    <w:multiLevelType w:val="hybridMultilevel"/>
    <w:tmpl w:val="C8F0210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F6566E"/>
    <w:multiLevelType w:val="hybridMultilevel"/>
    <w:tmpl w:val="228A937E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3014CC5"/>
    <w:multiLevelType w:val="hybridMultilevel"/>
    <w:tmpl w:val="BB9C04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186831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FE675D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56DF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5E67BE"/>
    <w:multiLevelType w:val="hybridMultilevel"/>
    <w:tmpl w:val="F8C67BDC"/>
    <w:lvl w:ilvl="0" w:tplc="BEB4B45E">
      <w:start w:val="14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C95FDB"/>
    <w:multiLevelType w:val="hybridMultilevel"/>
    <w:tmpl w:val="43BCE2A2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962A9C"/>
    <w:multiLevelType w:val="hybridMultilevel"/>
    <w:tmpl w:val="7DC098C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E334F93"/>
    <w:multiLevelType w:val="hybridMultilevel"/>
    <w:tmpl w:val="85B4C93C"/>
    <w:lvl w:ilvl="0" w:tplc="0000000F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19C03B2"/>
    <w:multiLevelType w:val="hybridMultilevel"/>
    <w:tmpl w:val="D3E228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F0DC2"/>
    <w:multiLevelType w:val="hybridMultilevel"/>
    <w:tmpl w:val="08C24EC0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575F6A"/>
    <w:multiLevelType w:val="hybridMultilevel"/>
    <w:tmpl w:val="54B61A4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206B56"/>
    <w:multiLevelType w:val="hybridMultilevel"/>
    <w:tmpl w:val="22103C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AF2482"/>
    <w:multiLevelType w:val="hybridMultilevel"/>
    <w:tmpl w:val="7264F8AC"/>
    <w:lvl w:ilvl="0" w:tplc="0000000F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320537"/>
    <w:multiLevelType w:val="hybridMultilevel"/>
    <w:tmpl w:val="3EAA774C"/>
    <w:lvl w:ilvl="0" w:tplc="04090015">
      <w:start w:val="1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756018"/>
    <w:multiLevelType w:val="hybridMultilevel"/>
    <w:tmpl w:val="7F58B51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834CBE"/>
    <w:multiLevelType w:val="hybridMultilevel"/>
    <w:tmpl w:val="8E2A4BEA"/>
    <w:lvl w:ilvl="0" w:tplc="6C72E422">
      <w:start w:val="14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 w15:restartNumberingAfterBreak="0">
    <w:nsid w:val="78040891"/>
    <w:multiLevelType w:val="hybridMultilevel"/>
    <w:tmpl w:val="BC385404"/>
    <w:lvl w:ilvl="0" w:tplc="B25AD1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6"/>
  </w:num>
  <w:num w:numId="5">
    <w:abstractNumId w:val="8"/>
  </w:num>
  <w:num w:numId="6">
    <w:abstractNumId w:val="9"/>
  </w:num>
  <w:num w:numId="7">
    <w:abstractNumId w:val="10"/>
  </w:num>
  <w:num w:numId="8">
    <w:abstractNumId w:val="12"/>
  </w:num>
  <w:num w:numId="9">
    <w:abstractNumId w:val="13"/>
  </w:num>
  <w:num w:numId="10">
    <w:abstractNumId w:val="16"/>
  </w:num>
  <w:num w:numId="11">
    <w:abstractNumId w:val="4"/>
  </w:num>
  <w:num w:numId="12">
    <w:abstractNumId w:val="11"/>
  </w:num>
  <w:num w:numId="13">
    <w:abstractNumId w:val="24"/>
  </w:num>
  <w:num w:numId="14">
    <w:abstractNumId w:val="1"/>
  </w:num>
  <w:num w:numId="15">
    <w:abstractNumId w:val="22"/>
  </w:num>
  <w:num w:numId="16">
    <w:abstractNumId w:val="23"/>
  </w:num>
  <w:num w:numId="17">
    <w:abstractNumId w:val="18"/>
  </w:num>
  <w:num w:numId="18">
    <w:abstractNumId w:val="7"/>
  </w:num>
  <w:num w:numId="19">
    <w:abstractNumId w:val="27"/>
  </w:num>
  <w:num w:numId="20">
    <w:abstractNumId w:val="26"/>
  </w:num>
  <w:num w:numId="21">
    <w:abstractNumId w:val="14"/>
  </w:num>
  <w:num w:numId="22">
    <w:abstractNumId w:val="28"/>
  </w:num>
  <w:num w:numId="23">
    <w:abstractNumId w:val="25"/>
  </w:num>
  <w:num w:numId="24">
    <w:abstractNumId w:val="33"/>
  </w:num>
  <w:num w:numId="25">
    <w:abstractNumId w:val="31"/>
  </w:num>
  <w:num w:numId="26">
    <w:abstractNumId w:val="29"/>
  </w:num>
  <w:num w:numId="27">
    <w:abstractNumId w:val="19"/>
  </w:num>
  <w:num w:numId="28">
    <w:abstractNumId w:val="20"/>
  </w:num>
  <w:num w:numId="29">
    <w:abstractNumId w:val="2"/>
  </w:num>
  <w:num w:numId="30">
    <w:abstractNumId w:val="30"/>
  </w:num>
  <w:num w:numId="31">
    <w:abstractNumId w:val="32"/>
  </w:num>
  <w:num w:numId="32">
    <w:abstractNumId w:val="21"/>
  </w:num>
  <w:num w:numId="33">
    <w:abstractNumId w:val="15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47B"/>
    <w:rsid w:val="0000747B"/>
    <w:rsid w:val="00027748"/>
    <w:rsid w:val="000F2563"/>
    <w:rsid w:val="001420EB"/>
    <w:rsid w:val="00181587"/>
    <w:rsid w:val="001979BB"/>
    <w:rsid w:val="001C6A2F"/>
    <w:rsid w:val="00217411"/>
    <w:rsid w:val="0024124A"/>
    <w:rsid w:val="002644E1"/>
    <w:rsid w:val="00274A54"/>
    <w:rsid w:val="0028504A"/>
    <w:rsid w:val="002A6E04"/>
    <w:rsid w:val="002B21AC"/>
    <w:rsid w:val="002B5AF1"/>
    <w:rsid w:val="002B667D"/>
    <w:rsid w:val="002C5418"/>
    <w:rsid w:val="00312015"/>
    <w:rsid w:val="00326272"/>
    <w:rsid w:val="00342A8F"/>
    <w:rsid w:val="0039562D"/>
    <w:rsid w:val="00454F8F"/>
    <w:rsid w:val="00457BCA"/>
    <w:rsid w:val="004742AC"/>
    <w:rsid w:val="00477087"/>
    <w:rsid w:val="00542CEE"/>
    <w:rsid w:val="005618BC"/>
    <w:rsid w:val="0056215D"/>
    <w:rsid w:val="00587ED2"/>
    <w:rsid w:val="005B653D"/>
    <w:rsid w:val="00605C94"/>
    <w:rsid w:val="00617653"/>
    <w:rsid w:val="0062357E"/>
    <w:rsid w:val="0062679A"/>
    <w:rsid w:val="00632A73"/>
    <w:rsid w:val="0065075C"/>
    <w:rsid w:val="00653434"/>
    <w:rsid w:val="006A5309"/>
    <w:rsid w:val="006B6835"/>
    <w:rsid w:val="006C500F"/>
    <w:rsid w:val="006E184B"/>
    <w:rsid w:val="006F7398"/>
    <w:rsid w:val="00710DEF"/>
    <w:rsid w:val="00735FC7"/>
    <w:rsid w:val="0073637D"/>
    <w:rsid w:val="0073717B"/>
    <w:rsid w:val="00741CE7"/>
    <w:rsid w:val="00751688"/>
    <w:rsid w:val="00753261"/>
    <w:rsid w:val="0075421A"/>
    <w:rsid w:val="00773F37"/>
    <w:rsid w:val="00776AC6"/>
    <w:rsid w:val="007A48D4"/>
    <w:rsid w:val="007C3035"/>
    <w:rsid w:val="007C379B"/>
    <w:rsid w:val="007F38C0"/>
    <w:rsid w:val="00804E72"/>
    <w:rsid w:val="00824591"/>
    <w:rsid w:val="00846C29"/>
    <w:rsid w:val="008774D0"/>
    <w:rsid w:val="008937FD"/>
    <w:rsid w:val="008976A4"/>
    <w:rsid w:val="008B4508"/>
    <w:rsid w:val="008B59D6"/>
    <w:rsid w:val="008E5A8A"/>
    <w:rsid w:val="008F42D2"/>
    <w:rsid w:val="00905D41"/>
    <w:rsid w:val="0093650D"/>
    <w:rsid w:val="009509C1"/>
    <w:rsid w:val="009B166A"/>
    <w:rsid w:val="009B2315"/>
    <w:rsid w:val="009B2AFF"/>
    <w:rsid w:val="009B6DFF"/>
    <w:rsid w:val="009D136E"/>
    <w:rsid w:val="009E6CEF"/>
    <w:rsid w:val="00A16FB8"/>
    <w:rsid w:val="00A17B93"/>
    <w:rsid w:val="00A315E5"/>
    <w:rsid w:val="00A51AC3"/>
    <w:rsid w:val="00A87B56"/>
    <w:rsid w:val="00AB67F1"/>
    <w:rsid w:val="00AC290D"/>
    <w:rsid w:val="00AD32CA"/>
    <w:rsid w:val="00B03354"/>
    <w:rsid w:val="00B27984"/>
    <w:rsid w:val="00B46BC5"/>
    <w:rsid w:val="00B75739"/>
    <w:rsid w:val="00B815B0"/>
    <w:rsid w:val="00BA301B"/>
    <w:rsid w:val="00BC68AA"/>
    <w:rsid w:val="00BD1513"/>
    <w:rsid w:val="00BD6AFA"/>
    <w:rsid w:val="00BF18E1"/>
    <w:rsid w:val="00C02724"/>
    <w:rsid w:val="00C122F6"/>
    <w:rsid w:val="00C264F3"/>
    <w:rsid w:val="00C468F8"/>
    <w:rsid w:val="00C5330E"/>
    <w:rsid w:val="00C76821"/>
    <w:rsid w:val="00C8405F"/>
    <w:rsid w:val="00C85B92"/>
    <w:rsid w:val="00CE55D0"/>
    <w:rsid w:val="00CF5515"/>
    <w:rsid w:val="00D32A7D"/>
    <w:rsid w:val="00DA34A8"/>
    <w:rsid w:val="00DA5851"/>
    <w:rsid w:val="00DC6489"/>
    <w:rsid w:val="00DE0A20"/>
    <w:rsid w:val="00DE24D9"/>
    <w:rsid w:val="00E13F1B"/>
    <w:rsid w:val="00E23A04"/>
    <w:rsid w:val="00E30DFA"/>
    <w:rsid w:val="00E35D59"/>
    <w:rsid w:val="00E51208"/>
    <w:rsid w:val="00E51E38"/>
    <w:rsid w:val="00E63009"/>
    <w:rsid w:val="00E72E4C"/>
    <w:rsid w:val="00E83863"/>
    <w:rsid w:val="00E958C6"/>
    <w:rsid w:val="00EB3697"/>
    <w:rsid w:val="00F25076"/>
    <w:rsid w:val="00F42E4F"/>
    <w:rsid w:val="00F66136"/>
    <w:rsid w:val="00F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chartTrackingRefBased/>
  <w15:docId w15:val="{F8317C19-2E4F-4A5E-BFD4-FA5D772D1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25076"/>
    <w:pPr>
      <w:suppressAutoHyphens/>
      <w:spacing w:after="0" w:line="240" w:lineRule="auto"/>
    </w:pPr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0747B"/>
    <w:rPr>
      <w:color w:val="0000FF"/>
      <w:u w:val="single"/>
    </w:rPr>
  </w:style>
  <w:style w:type="paragraph" w:customStyle="1" w:styleId="Default">
    <w:name w:val="Default"/>
    <w:rsid w:val="0000747B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Standard">
    <w:name w:val="Standard"/>
    <w:rsid w:val="0000747B"/>
    <w:pPr>
      <w:suppressAutoHyphens/>
      <w:spacing w:after="200" w:line="276" w:lineRule="auto"/>
      <w:textAlignment w:val="baseline"/>
    </w:pPr>
    <w:rPr>
      <w:rFonts w:ascii="Calibri" w:eastAsia="Lucida Sans Unicode" w:hAnsi="Calibri" w:cs="Calibri"/>
      <w:kern w:val="1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00747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0747B"/>
    <w:rPr>
      <w:rFonts w:ascii="Times New Roman" w:eastAsia="Times New Roman" w:hAnsi="Times New Roman" w:cs="Times New Roman"/>
      <w:b/>
      <w:kern w:val="1"/>
      <w:sz w:val="24"/>
      <w:szCs w:val="24"/>
      <w:lang w:eastAsia="ar-SA"/>
    </w:rPr>
  </w:style>
  <w:style w:type="paragraph" w:styleId="Paragrafoelenco">
    <w:name w:val="List Paragraph"/>
    <w:aliases w:val="Titolo 2 special,Elenco num ARGEA,List Paragraph1,Normal bullet 2,Bullet list,Numbered List,Titolo linee di attività,AB List 1,Bullet Points"/>
    <w:basedOn w:val="Normale"/>
    <w:uiPriority w:val="34"/>
    <w:qFormat/>
    <w:rsid w:val="00DE0A20"/>
    <w:pPr>
      <w:ind w:left="720"/>
      <w:contextualSpacing/>
    </w:pPr>
  </w:style>
  <w:style w:type="character" w:styleId="Rimandocommento">
    <w:name w:val="annotation reference"/>
    <w:uiPriority w:val="99"/>
    <w:semiHidden/>
    <w:unhideWhenUsed/>
    <w:rsid w:val="00EB369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369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3697"/>
    <w:rPr>
      <w:rFonts w:ascii="Times New Roman" w:eastAsia="Times New Roman" w:hAnsi="Times New Roman" w:cs="Times New Roman"/>
      <w:b/>
      <w:kern w:val="1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369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3697"/>
    <w:rPr>
      <w:rFonts w:ascii="Segoe UI" w:eastAsia="Times New Roman" w:hAnsi="Segoe UI" w:cs="Segoe UI"/>
      <w:b/>
      <w:kern w:val="1"/>
      <w:sz w:val="18"/>
      <w:szCs w:val="18"/>
      <w:lang w:eastAsia="ar-SA"/>
    </w:rPr>
  </w:style>
  <w:style w:type="table" w:styleId="Grigliatabella">
    <w:name w:val="Table Grid"/>
    <w:basedOn w:val="Tabellanormale"/>
    <w:uiPriority w:val="39"/>
    <w:rsid w:val="00753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unhideWhenUsed/>
    <w:rsid w:val="00D32A7D"/>
    <w:pPr>
      <w:suppressAutoHyphens w:val="0"/>
      <w:spacing w:before="100" w:beforeAutospacing="1" w:after="100" w:afterAutospacing="1"/>
    </w:pPr>
    <w:rPr>
      <w:b w:val="0"/>
      <w:kern w:val="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14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1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541</Words>
  <Characters>3085</Characters>
  <Application>Microsoft Office Word</Application>
  <DocSecurity>0</DocSecurity>
  <Lines>25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SALVATORE CUOCI</dc:creator>
  <cp:keywords/>
  <dc:description/>
  <cp:lastModifiedBy>Utente</cp:lastModifiedBy>
  <cp:revision>10</cp:revision>
  <dcterms:created xsi:type="dcterms:W3CDTF">2018-06-05T09:37:00Z</dcterms:created>
  <dcterms:modified xsi:type="dcterms:W3CDTF">2019-08-01T09:43:00Z</dcterms:modified>
</cp:coreProperties>
</file>